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2EE" w:rsidRPr="00470157" w:rsidRDefault="001054C2" w:rsidP="00AB52EE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bookmarkStart w:id="0" w:name="_GoBack"/>
      <w:bookmarkEnd w:id="0"/>
      <w:r w:rsidR="00AB52EE"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</w:t>
      </w:r>
      <w:r w:rsidR="002A653C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základní </w:t>
      </w:r>
      <w:r w:rsidR="00AB52EE"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KVALIFIKACE DODAVATELE </w:t>
      </w:r>
    </w:p>
    <w:p w:rsidR="00AB52EE" w:rsidRDefault="00AB52EE" w:rsidP="00AB52EE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AB52EE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 xml:space="preserve">k veřejné zakázce malého rozsahu na </w:t>
      </w:r>
      <w:r w:rsidR="00AC1D86">
        <w:rPr>
          <w:rFonts w:ascii="Verdana" w:hAnsi="Verdana"/>
          <w:bCs/>
          <w:sz w:val="20"/>
          <w:szCs w:val="20"/>
        </w:rPr>
        <w:t>služby</w:t>
      </w:r>
      <w:r w:rsidRPr="004E5F09">
        <w:rPr>
          <w:rFonts w:ascii="Verdana" w:hAnsi="Verdana"/>
          <w:bCs/>
          <w:sz w:val="20"/>
          <w:szCs w:val="20"/>
        </w:rPr>
        <w:t xml:space="preserve"> ve smyslu § </w:t>
      </w:r>
      <w:r w:rsidR="00D72BFA">
        <w:rPr>
          <w:rFonts w:ascii="Verdana" w:hAnsi="Verdana"/>
          <w:bCs/>
          <w:sz w:val="20"/>
          <w:szCs w:val="20"/>
        </w:rPr>
        <w:t>27</w:t>
      </w:r>
      <w:r w:rsidRPr="004E5F09">
        <w:rPr>
          <w:rFonts w:ascii="Verdana" w:hAnsi="Verdana"/>
          <w:bCs/>
          <w:sz w:val="20"/>
          <w:szCs w:val="20"/>
        </w:rPr>
        <w:t xml:space="preserve"> odst. </w:t>
      </w:r>
      <w:r w:rsidR="00AC1D86">
        <w:rPr>
          <w:rFonts w:ascii="Verdana" w:hAnsi="Verdana"/>
          <w:bCs/>
          <w:sz w:val="20"/>
          <w:szCs w:val="20"/>
        </w:rPr>
        <w:t>a</w:t>
      </w:r>
      <w:r w:rsidR="00D72BFA">
        <w:rPr>
          <w:rFonts w:ascii="Verdana" w:hAnsi="Verdana"/>
          <w:bCs/>
          <w:sz w:val="20"/>
          <w:szCs w:val="20"/>
        </w:rPr>
        <w:t>)</w:t>
      </w:r>
      <w:r w:rsidRPr="004E5F09">
        <w:rPr>
          <w:rFonts w:ascii="Verdana" w:hAnsi="Verdana"/>
          <w:bCs/>
          <w:sz w:val="20"/>
          <w:szCs w:val="20"/>
        </w:rPr>
        <w:t xml:space="preserve"> zákona č. 13</w:t>
      </w:r>
      <w:r w:rsidR="00D72BFA">
        <w:rPr>
          <w:rFonts w:ascii="Verdana" w:hAnsi="Verdana"/>
          <w:bCs/>
          <w:sz w:val="20"/>
          <w:szCs w:val="20"/>
        </w:rPr>
        <w:t>4</w:t>
      </w:r>
      <w:r w:rsidRPr="004E5F09">
        <w:rPr>
          <w:rFonts w:ascii="Verdana" w:hAnsi="Verdana"/>
          <w:bCs/>
          <w:sz w:val="20"/>
          <w:szCs w:val="20"/>
        </w:rPr>
        <w:t>/20</w:t>
      </w:r>
      <w:r w:rsidR="00D72BFA">
        <w:rPr>
          <w:rFonts w:ascii="Verdana" w:hAnsi="Verdana"/>
          <w:bCs/>
          <w:sz w:val="20"/>
          <w:szCs w:val="20"/>
        </w:rPr>
        <w:t>16</w:t>
      </w:r>
      <w:r w:rsidRPr="004E5F09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</w:t>
      </w:r>
    </w:p>
    <w:p w:rsidR="00AB52EE" w:rsidRPr="004E5F09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>§ 6 zákona</w:t>
      </w:r>
    </w:p>
    <w:p w:rsidR="00AB52EE" w:rsidRPr="002F0986" w:rsidRDefault="00AB52EE" w:rsidP="00AB52EE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B52EE" w:rsidRPr="00470157" w:rsidTr="00AC1D86">
        <w:trPr>
          <w:trHeight w:val="552"/>
        </w:trPr>
        <w:tc>
          <w:tcPr>
            <w:tcW w:w="2905" w:type="dxa"/>
            <w:shd w:val="pct10" w:color="auto" w:fill="auto"/>
            <w:vAlign w:val="center"/>
          </w:tcPr>
          <w:p w:rsidR="00AB52EE" w:rsidRPr="00470157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470157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E764B8" w:rsidRDefault="00A23DF0" w:rsidP="00AC1D86">
            <w:pPr>
              <w:pStyle w:val="Zkladntext"/>
              <w:spacing w:after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A23DF0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„</w:t>
            </w:r>
            <w:r w:rsidR="00A007A5" w:rsidRPr="00A007A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 xml:space="preserve">Dodávka výpočetní techniky pro Město Kostelec nad Orlicí </w:t>
            </w:r>
            <w:r w:rsidRPr="00A23DF0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“</w:t>
            </w:r>
          </w:p>
        </w:tc>
      </w:tr>
      <w:tr w:rsidR="00AB52EE" w:rsidRPr="006D5F64" w:rsidTr="00AC1D86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4706E5" w:rsidRPr="005F5FE9" w:rsidRDefault="004706E5" w:rsidP="004706E5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:rsidR="00AB52EE" w:rsidRPr="00180BE6" w:rsidRDefault="00AB52EE" w:rsidP="00D72BF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AB52EE" w:rsidRPr="006D5F64" w:rsidTr="00AC1D86">
        <w:trPr>
          <w:trHeight w:val="370"/>
        </w:trPr>
        <w:tc>
          <w:tcPr>
            <w:tcW w:w="2905" w:type="dxa"/>
            <w:shd w:val="pct10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AB52EE" w:rsidRPr="00276C70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r>
        <w:rPr>
          <w:rFonts w:ascii="Verdana" w:hAnsi="Verdana"/>
          <w:bCs/>
          <w:sz w:val="20"/>
          <w:szCs w:val="20"/>
        </w:rPr>
        <w:t>“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2505B7" w:rsidRPr="002505B7" w:rsidRDefault="002505B7" w:rsidP="00FC6FC8">
      <w:pPr>
        <w:autoSpaceDE w:val="0"/>
        <w:autoSpaceDN w:val="0"/>
        <w:adjustRightInd w:val="0"/>
        <w:rPr>
          <w:rFonts w:ascii="Verdana" w:hAnsi="Verdana"/>
          <w:b/>
          <w:bCs/>
          <w:i/>
          <w:sz w:val="20"/>
          <w:szCs w:val="20"/>
        </w:rPr>
      </w:pPr>
      <w:r w:rsidRPr="002505B7">
        <w:rPr>
          <w:rFonts w:ascii="Verdana" w:hAnsi="Verdana"/>
          <w:sz w:val="20"/>
          <w:szCs w:val="20"/>
        </w:rPr>
        <w:t xml:space="preserve">Výše jmenovaný dodavatel tímto čestně prohlašuje, že </w:t>
      </w:r>
      <w:r w:rsidRPr="00E764B8">
        <w:rPr>
          <w:rFonts w:ascii="Verdana" w:hAnsi="Verdana"/>
          <w:sz w:val="20"/>
          <w:szCs w:val="20"/>
        </w:rPr>
        <w:t>se seznámil s obsahem</w:t>
      </w:r>
      <w:r w:rsidRPr="002505B7">
        <w:rPr>
          <w:rFonts w:ascii="Verdana" w:hAnsi="Verdana"/>
          <w:b/>
          <w:sz w:val="20"/>
          <w:szCs w:val="20"/>
        </w:rPr>
        <w:t xml:space="preserve"> </w:t>
      </w:r>
      <w:r w:rsidRPr="00E764B8">
        <w:rPr>
          <w:rFonts w:ascii="Verdana" w:hAnsi="Verdana"/>
          <w:sz w:val="20"/>
          <w:szCs w:val="20"/>
        </w:rPr>
        <w:t>zadávací dokumentace k veřejné zakázce</w:t>
      </w:r>
      <w:r w:rsidRPr="002505B7">
        <w:rPr>
          <w:rFonts w:ascii="Verdana" w:hAnsi="Verdana"/>
          <w:sz w:val="20"/>
          <w:szCs w:val="20"/>
        </w:rPr>
        <w:t xml:space="preserve"> </w:t>
      </w:r>
      <w:r w:rsidR="00A23DF0" w:rsidRPr="00A23DF0">
        <w:rPr>
          <w:rFonts w:ascii="Verdana" w:hAnsi="Verdana"/>
          <w:b/>
          <w:sz w:val="20"/>
          <w:szCs w:val="20"/>
        </w:rPr>
        <w:t>„</w:t>
      </w:r>
      <w:r w:rsidR="00A007A5" w:rsidRPr="00A007A5">
        <w:rPr>
          <w:rFonts w:ascii="Verdana" w:hAnsi="Verdana"/>
          <w:b/>
          <w:sz w:val="20"/>
          <w:szCs w:val="20"/>
        </w:rPr>
        <w:t xml:space="preserve">Dodávka výpočetní techniky pro Město Kostelec nad Orlicí </w:t>
      </w:r>
      <w:r w:rsidR="00A23DF0" w:rsidRPr="00A23DF0">
        <w:rPr>
          <w:rFonts w:ascii="Verdana" w:hAnsi="Verdana"/>
          <w:b/>
          <w:sz w:val="20"/>
          <w:szCs w:val="20"/>
        </w:rPr>
        <w:t>“,</w:t>
      </w:r>
      <w:r w:rsidR="00A23DF0" w:rsidRPr="00A23DF0">
        <w:rPr>
          <w:rFonts w:ascii="Verdana" w:hAnsi="Verdana"/>
          <w:sz w:val="20"/>
          <w:szCs w:val="20"/>
        </w:rPr>
        <w:t xml:space="preserve"> </w:t>
      </w:r>
      <w:r w:rsidRPr="002505B7">
        <w:rPr>
          <w:rFonts w:ascii="Verdana" w:hAnsi="Verdana"/>
          <w:sz w:val="20"/>
          <w:szCs w:val="20"/>
        </w:rPr>
        <w:t xml:space="preserve">jejímž zadavatelem je </w:t>
      </w:r>
      <w:r>
        <w:rPr>
          <w:rFonts w:ascii="Verdana" w:hAnsi="Verdana"/>
          <w:sz w:val="20"/>
          <w:szCs w:val="20"/>
        </w:rPr>
        <w:t xml:space="preserve">Město Kostelec nad </w:t>
      </w:r>
      <w:r w:rsidR="009F4236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rlicí, Palackého nám. 38, 517 41 Kostelec nad Orlicí IČO: 00274968</w:t>
      </w:r>
    </w:p>
    <w:p w:rsidR="002505B7" w:rsidRPr="002505B7" w:rsidRDefault="002505B7" w:rsidP="003F1023">
      <w:pPr>
        <w:tabs>
          <w:tab w:val="left" w:pos="4536"/>
        </w:tabs>
        <w:spacing w:before="240" w:after="0"/>
        <w:rPr>
          <w:rFonts w:ascii="Verdana" w:hAnsi="Verdana"/>
          <w:sz w:val="20"/>
          <w:szCs w:val="20"/>
        </w:rPr>
      </w:pPr>
      <w:r w:rsidRPr="002505B7">
        <w:rPr>
          <w:rFonts w:ascii="Verdana" w:hAnsi="Verdana"/>
          <w:b/>
          <w:sz w:val="20"/>
          <w:szCs w:val="20"/>
        </w:rPr>
        <w:t>a že splňuje</w:t>
      </w:r>
      <w:r w:rsidR="003F1023">
        <w:rPr>
          <w:rFonts w:ascii="Verdana" w:hAnsi="Verdana"/>
          <w:b/>
          <w:sz w:val="20"/>
          <w:szCs w:val="20"/>
        </w:rPr>
        <w:t xml:space="preserve"> </w:t>
      </w:r>
      <w:r w:rsidRPr="002505B7">
        <w:rPr>
          <w:rFonts w:ascii="Verdana" w:hAnsi="Verdana"/>
          <w:b/>
          <w:sz w:val="20"/>
          <w:szCs w:val="20"/>
        </w:rPr>
        <w:t>základní způsobilost, požadovanou zadavatelem této veřejné zakázky, neboť není dodavatelem, který</w:t>
      </w:r>
      <w:r w:rsidRPr="002505B7">
        <w:rPr>
          <w:rFonts w:ascii="Verdana" w:hAnsi="Verdana" w:cs="Calibri"/>
          <w:b/>
          <w:sz w:val="20"/>
          <w:szCs w:val="20"/>
        </w:rPr>
        <w:t xml:space="preserve">: 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a) </w:t>
      </w:r>
      <w:proofErr w:type="gramStart"/>
      <w:r>
        <w:rPr>
          <w:rFonts w:cs="Calibri"/>
          <w:sz w:val="20"/>
          <w:szCs w:val="20"/>
        </w:rPr>
        <w:t xml:space="preserve">byl </w:t>
      </w:r>
      <w:r w:rsidRPr="002505B7">
        <w:rPr>
          <w:rFonts w:cs="Calibri"/>
          <w:sz w:val="20"/>
          <w:szCs w:val="20"/>
        </w:rPr>
        <w:t xml:space="preserve"> v</w:t>
      </w:r>
      <w:proofErr w:type="gramEnd"/>
      <w:r w:rsidRPr="002505B7">
        <w:rPr>
          <w:rFonts w:cs="Calibri"/>
          <w:sz w:val="20"/>
          <w:szCs w:val="20"/>
        </w:rPr>
        <w:t xml:space="preserve">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b) </w:t>
      </w:r>
      <w:proofErr w:type="gramStart"/>
      <w:r>
        <w:rPr>
          <w:rFonts w:cs="Calibri"/>
          <w:sz w:val="20"/>
          <w:szCs w:val="20"/>
        </w:rPr>
        <w:t xml:space="preserve">má </w:t>
      </w:r>
      <w:r w:rsidRPr="002505B7">
        <w:rPr>
          <w:rFonts w:cs="Calibri"/>
          <w:sz w:val="20"/>
          <w:szCs w:val="20"/>
        </w:rPr>
        <w:t xml:space="preserve"> v</w:t>
      </w:r>
      <w:proofErr w:type="gramEnd"/>
      <w:r w:rsidRPr="002505B7">
        <w:rPr>
          <w:rFonts w:cs="Calibri"/>
          <w:sz w:val="20"/>
          <w:szCs w:val="20"/>
        </w:rPr>
        <w:t xml:space="preserve"> České republice nebo v zemi svého sídla v evidenci daní zachycen splatný daňový nedoplatek,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c) </w:t>
      </w:r>
      <w:r>
        <w:rPr>
          <w:rFonts w:cs="Calibri"/>
          <w:sz w:val="20"/>
          <w:szCs w:val="20"/>
        </w:rPr>
        <w:t>má</w:t>
      </w:r>
      <w:r w:rsidRPr="002505B7">
        <w:rPr>
          <w:rFonts w:cs="Calibri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d) </w:t>
      </w:r>
      <w:r>
        <w:rPr>
          <w:rFonts w:cs="Calibri"/>
          <w:sz w:val="20"/>
          <w:szCs w:val="20"/>
        </w:rPr>
        <w:t>má</w:t>
      </w:r>
      <w:r w:rsidRPr="002505B7">
        <w:rPr>
          <w:rFonts w:cs="Calibri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e) </w:t>
      </w:r>
      <w:r>
        <w:rPr>
          <w:rFonts w:cs="Calibri"/>
          <w:sz w:val="20"/>
          <w:szCs w:val="20"/>
        </w:rPr>
        <w:t>je</w:t>
      </w:r>
      <w:r w:rsidRPr="002505B7">
        <w:rPr>
          <w:rFonts w:cs="Calibri"/>
          <w:sz w:val="20"/>
          <w:szCs w:val="20"/>
        </w:rPr>
        <w:t xml:space="preserve"> v likvidaci, proti němuž bylo vydáno rozhodnutí o úpadku, vůči němuž byla nařízena nucená správa podle jiného právního předpisu nebo v obdobné situaci podle právního řádu země sídla dodavatele.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</w:p>
    <w:p w:rsidR="00AB52EE" w:rsidRPr="002505B7" w:rsidRDefault="00AB52EE" w:rsidP="00AB52EE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>V………</w:t>
      </w:r>
      <w:proofErr w:type="gramStart"/>
      <w:r w:rsidRPr="002505B7">
        <w:rPr>
          <w:rFonts w:ascii="Verdana" w:hAnsi="Verdana"/>
          <w:bCs/>
          <w:sz w:val="20"/>
          <w:szCs w:val="20"/>
        </w:rPr>
        <w:t>…….</w:t>
      </w:r>
      <w:proofErr w:type="gramEnd"/>
      <w:r w:rsidRPr="002505B7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2505B7">
        <w:rPr>
          <w:rFonts w:ascii="Verdana" w:hAnsi="Verdana"/>
          <w:bCs/>
          <w:sz w:val="20"/>
          <w:szCs w:val="20"/>
        </w:rPr>
        <w:t>…….</w:t>
      </w:r>
      <w:proofErr w:type="gramEnd"/>
      <w:r w:rsidRPr="002505B7">
        <w:rPr>
          <w:rFonts w:ascii="Verdana" w:hAnsi="Verdana"/>
          <w:bCs/>
          <w:sz w:val="20"/>
          <w:szCs w:val="20"/>
        </w:rPr>
        <w:t>.……</w:t>
      </w: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AB52EE" w:rsidRPr="002505B7" w:rsidRDefault="00AB52EE" w:rsidP="00AB52EE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 xml:space="preserve">        </w:t>
      </w:r>
      <w:r w:rsidRPr="002505B7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>Pozn. Dodavatel může použít jinou formu čestného prohlášení, z jehož obsahu bude zřejmé, že dodavatel kvalifikační předpoklady požadované zadavatelem splňuje.</w:t>
      </w:r>
    </w:p>
    <w:p w:rsidR="00703135" w:rsidRPr="002505B7" w:rsidRDefault="00703135" w:rsidP="00AB52EE">
      <w:pPr>
        <w:spacing w:after="0"/>
        <w:rPr>
          <w:rFonts w:ascii="Verdana" w:hAnsi="Verdana"/>
          <w:sz w:val="20"/>
          <w:szCs w:val="20"/>
        </w:rPr>
      </w:pPr>
    </w:p>
    <w:sectPr w:rsidR="00703135" w:rsidRPr="002505B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D86" w:rsidRDefault="00AC1D86" w:rsidP="00FB3D69">
      <w:pPr>
        <w:spacing w:after="0" w:line="240" w:lineRule="auto"/>
      </w:pPr>
      <w:r>
        <w:separator/>
      </w:r>
    </w:p>
    <w:p w:rsidR="00AC1D86" w:rsidRDefault="00AC1D86"/>
  </w:endnote>
  <w:endnote w:type="continuationSeparator" w:id="0">
    <w:p w:rsidR="00AC1D86" w:rsidRDefault="00AC1D86" w:rsidP="00FB3D69">
      <w:pPr>
        <w:spacing w:after="0" w:line="240" w:lineRule="auto"/>
      </w:pPr>
      <w:r>
        <w:continuationSeparator/>
      </w:r>
    </w:p>
    <w:p w:rsidR="00AC1D86" w:rsidRDefault="00AC1D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78540"/>
      <w:docPartObj>
        <w:docPartGallery w:val="Page Numbers (Bottom of Page)"/>
        <w:docPartUnique/>
      </w:docPartObj>
    </w:sdtPr>
    <w:sdtEndPr/>
    <w:sdtContent>
      <w:p w:rsidR="00AC1D86" w:rsidRDefault="00590D69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64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1D86" w:rsidRPr="00D72BFA" w:rsidRDefault="00AC1D86" w:rsidP="00DE4893">
    <w:pPr>
      <w:spacing w:after="0" w:line="240" w:lineRule="auto"/>
      <w:jc w:val="right"/>
      <w:rPr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D86" w:rsidRDefault="00AC1D86" w:rsidP="00FB3D69">
      <w:pPr>
        <w:spacing w:after="0" w:line="240" w:lineRule="auto"/>
      </w:pPr>
      <w:r>
        <w:separator/>
      </w:r>
    </w:p>
    <w:p w:rsidR="00AC1D86" w:rsidRDefault="00AC1D86"/>
  </w:footnote>
  <w:footnote w:type="continuationSeparator" w:id="0">
    <w:p w:rsidR="00AC1D86" w:rsidRDefault="00AC1D86" w:rsidP="00FB3D69">
      <w:pPr>
        <w:spacing w:after="0" w:line="240" w:lineRule="auto"/>
      </w:pPr>
      <w:r>
        <w:continuationSeparator/>
      </w:r>
    </w:p>
    <w:p w:rsidR="00AC1D86" w:rsidRDefault="00AC1D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D86" w:rsidRDefault="00AC1D86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 xml:space="preserve">Příloha č. </w:t>
    </w:r>
    <w:r w:rsidR="00A007A5">
      <w:rPr>
        <w:sz w:val="20"/>
        <w:szCs w:val="20"/>
      </w:rPr>
      <w:t>5</w:t>
    </w:r>
    <w:r>
      <w:rPr>
        <w:sz w:val="72"/>
        <w:szCs w:val="64"/>
      </w:rPr>
      <w:tab/>
    </w:r>
  </w:p>
  <w:p w:rsidR="00AC1D86" w:rsidRPr="00EE2E87" w:rsidRDefault="00AC1D86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20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1"/>
  </w:num>
  <w:num w:numId="19">
    <w:abstractNumId w:val="16"/>
  </w:num>
  <w:num w:numId="20">
    <w:abstractNumId w:val="8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54C2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178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05B7"/>
    <w:rsid w:val="0025292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653C"/>
    <w:rsid w:val="002B06C8"/>
    <w:rsid w:val="002B12A3"/>
    <w:rsid w:val="002B3BEF"/>
    <w:rsid w:val="002C0F41"/>
    <w:rsid w:val="002C2983"/>
    <w:rsid w:val="002C371C"/>
    <w:rsid w:val="002D0FEA"/>
    <w:rsid w:val="002D1C55"/>
    <w:rsid w:val="002E4B6C"/>
    <w:rsid w:val="002E5618"/>
    <w:rsid w:val="002F062C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1023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47906"/>
    <w:rsid w:val="00450910"/>
    <w:rsid w:val="00461EE5"/>
    <w:rsid w:val="00463516"/>
    <w:rsid w:val="0046464E"/>
    <w:rsid w:val="0046755E"/>
    <w:rsid w:val="004706E5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90D6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1B35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5506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B76"/>
    <w:rsid w:val="009E5D53"/>
    <w:rsid w:val="009E6B73"/>
    <w:rsid w:val="009E6C5F"/>
    <w:rsid w:val="009E6E05"/>
    <w:rsid w:val="009F4236"/>
    <w:rsid w:val="009F7F18"/>
    <w:rsid w:val="00A007A5"/>
    <w:rsid w:val="00A04745"/>
    <w:rsid w:val="00A078F0"/>
    <w:rsid w:val="00A07F70"/>
    <w:rsid w:val="00A12F3D"/>
    <w:rsid w:val="00A16A0A"/>
    <w:rsid w:val="00A23DF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1D86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42A2"/>
    <w:rsid w:val="00BE5B32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004C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6033"/>
    <w:rsid w:val="00D6347C"/>
    <w:rsid w:val="00D72BFA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DF4D36"/>
    <w:rsid w:val="00E05AFD"/>
    <w:rsid w:val="00E12E97"/>
    <w:rsid w:val="00E1792A"/>
    <w:rsid w:val="00E2119F"/>
    <w:rsid w:val="00E326AA"/>
    <w:rsid w:val="00E33302"/>
    <w:rsid w:val="00E4330B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764B8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C6FC8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50267FB"/>
  <w15:docId w15:val="{F4879C06-A5CD-457F-80F7-05F6FC17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B1C2D-9564-423E-B2CB-8E496D156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2019-03-01T09:57:00Z</dcterms:created>
  <dcterms:modified xsi:type="dcterms:W3CDTF">2019-03-04T08:04:00Z</dcterms:modified>
</cp:coreProperties>
</file>